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B8B54" w14:textId="7F1F6F15" w:rsidR="00307089" w:rsidRPr="00201F75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201F75">
        <w:rPr>
          <w:rFonts w:ascii="Times New Roman" w:hAnsi="Times New Roman" w:cs="Times New Roman"/>
          <w:b/>
          <w:color w:val="000000" w:themeColor="text1"/>
          <w:sz w:val="28"/>
        </w:rPr>
        <w:t>Karta przedmiotu</w:t>
      </w:r>
    </w:p>
    <w:p w14:paraId="56BD0156" w14:textId="77777777" w:rsidR="00307089" w:rsidRPr="00201F75" w:rsidRDefault="00307089" w:rsidP="00307089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201F75">
        <w:rPr>
          <w:rFonts w:ascii="Times New Roman" w:hAnsi="Times New Roman" w:cs="Times New Roman"/>
          <w:b/>
          <w:color w:val="000000" w:themeColor="text1"/>
          <w:sz w:val="28"/>
        </w:rPr>
        <w:t>Cz. 1</w:t>
      </w:r>
    </w:p>
    <w:tbl>
      <w:tblPr>
        <w:tblW w:w="9640" w:type="dxa"/>
        <w:tblInd w:w="-31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816"/>
        <w:gridCol w:w="1452"/>
        <w:gridCol w:w="992"/>
        <w:gridCol w:w="2266"/>
        <w:gridCol w:w="1420"/>
      </w:tblGrid>
      <w:tr w:rsidR="006B0409" w:rsidRPr="00201F75" w14:paraId="2ACAF015" w14:textId="77777777" w:rsidTr="00EA7F08">
        <w:tc>
          <w:tcPr>
            <w:tcW w:w="964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E928B2" w14:textId="77777777" w:rsidR="00307089" w:rsidRPr="00201F75" w:rsidRDefault="00307089" w:rsidP="00C618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</w:rPr>
              <w:t>Informacje ogólne o przedmiocie</w:t>
            </w:r>
          </w:p>
        </w:tc>
      </w:tr>
      <w:tr w:rsidR="003A026E" w:rsidRPr="00201F75" w14:paraId="687B7D33" w14:textId="77777777" w:rsidTr="00E42A52">
        <w:trPr>
          <w:trHeight w:val="255"/>
        </w:trPr>
        <w:tc>
          <w:tcPr>
            <w:tcW w:w="4962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9310B" w14:textId="274FF295" w:rsidR="003A026E" w:rsidRPr="00201F75" w:rsidRDefault="00EA7F08" w:rsidP="00EA7F08">
            <w:pPr>
              <w:pStyle w:val="Akapitzlist"/>
              <w:spacing w:after="0" w:line="240" w:lineRule="auto"/>
              <w:ind w:left="0" w:hanging="1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3A026E"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 Kierunek studiów:</w:t>
            </w:r>
            <w:r w:rsidR="003A026E"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TRENER ZDROWIA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</w:tcBorders>
          </w:tcPr>
          <w:p w14:paraId="14C519CD" w14:textId="3F49555F" w:rsidR="003A026E" w:rsidRPr="00201F75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 Poziom kształcenia:</w:t>
            </w:r>
            <w:r w:rsidR="00A52F5B"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DRUGI</w:t>
            </w: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STOPIEŃ</w:t>
            </w:r>
          </w:p>
        </w:tc>
      </w:tr>
      <w:tr w:rsidR="003A026E" w:rsidRPr="00201F75" w14:paraId="053ED86C" w14:textId="77777777" w:rsidTr="00E42A52">
        <w:trPr>
          <w:trHeight w:val="240"/>
        </w:trPr>
        <w:tc>
          <w:tcPr>
            <w:tcW w:w="4962" w:type="dxa"/>
            <w:gridSpan w:val="3"/>
            <w:vMerge/>
            <w:shd w:val="clear" w:color="auto" w:fill="FFFFFF"/>
            <w:vAlign w:val="center"/>
          </w:tcPr>
          <w:p w14:paraId="0DAA87EE" w14:textId="77777777" w:rsidR="003A026E" w:rsidRPr="00201F75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</w:tcBorders>
          </w:tcPr>
          <w:p w14:paraId="622D7719" w14:textId="0BBEA1B6" w:rsidR="003A026E" w:rsidRPr="00201F75" w:rsidRDefault="003A026E" w:rsidP="00C618A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 Forma studiów:</w:t>
            </w:r>
            <w:r w:rsidR="00E85143"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NIESTA</w:t>
            </w: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CJONARNE</w:t>
            </w:r>
          </w:p>
        </w:tc>
      </w:tr>
      <w:tr w:rsidR="00743800" w:rsidRPr="00201F75" w14:paraId="64B5EE35" w14:textId="77777777" w:rsidTr="00E42A52">
        <w:tc>
          <w:tcPr>
            <w:tcW w:w="4962" w:type="dxa"/>
            <w:gridSpan w:val="3"/>
          </w:tcPr>
          <w:p w14:paraId="647F026A" w14:textId="7CD9788E" w:rsidR="00743800" w:rsidRPr="00201F75" w:rsidRDefault="00743800" w:rsidP="0074380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 Rok:</w:t>
            </w: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PIERWSZY</w:t>
            </w:r>
          </w:p>
        </w:tc>
        <w:tc>
          <w:tcPr>
            <w:tcW w:w="4678" w:type="dxa"/>
            <w:gridSpan w:val="3"/>
          </w:tcPr>
          <w:p w14:paraId="778C8421" w14:textId="29ED5538" w:rsidR="00743800" w:rsidRPr="00201F75" w:rsidRDefault="00743800" w:rsidP="0074380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 Semestr: </w:t>
            </w:r>
            <w:r w:rsidRPr="00201F7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PIERWSZY</w:t>
            </w:r>
          </w:p>
        </w:tc>
      </w:tr>
      <w:tr w:rsidR="00743800" w:rsidRPr="00201F75" w14:paraId="7E9B7863" w14:textId="77777777" w:rsidTr="00EA7F08">
        <w:tc>
          <w:tcPr>
            <w:tcW w:w="9640" w:type="dxa"/>
            <w:gridSpan w:val="6"/>
          </w:tcPr>
          <w:p w14:paraId="328049C9" w14:textId="65E4D069" w:rsidR="00743800" w:rsidRPr="00201F75" w:rsidRDefault="00743800" w:rsidP="00E42A52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 Nazwa przedmiotu:</w:t>
            </w: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42A52"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AUTOPREZENTACJA I PROWADZENIE SZKOLEŃ</w:t>
            </w:r>
          </w:p>
        </w:tc>
      </w:tr>
      <w:tr w:rsidR="00743800" w:rsidRPr="00201F75" w14:paraId="4AE598AA" w14:textId="77777777" w:rsidTr="00EA7F08">
        <w:tc>
          <w:tcPr>
            <w:tcW w:w="9640" w:type="dxa"/>
            <w:gridSpan w:val="6"/>
          </w:tcPr>
          <w:p w14:paraId="2D665C09" w14:textId="3EA840D4" w:rsidR="00743800" w:rsidRPr="00201F75" w:rsidRDefault="00743800" w:rsidP="0074380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 Status przedmiotu:</w:t>
            </w: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OBOWIĄZKOWY</w:t>
            </w:r>
          </w:p>
        </w:tc>
      </w:tr>
      <w:tr w:rsidR="008961A4" w:rsidRPr="00201F75" w14:paraId="60D29342" w14:textId="77777777" w:rsidTr="00EA7F08">
        <w:trPr>
          <w:trHeight w:val="181"/>
        </w:trPr>
        <w:tc>
          <w:tcPr>
            <w:tcW w:w="9640" w:type="dxa"/>
            <w:gridSpan w:val="6"/>
            <w:tcBorders>
              <w:bottom w:val="nil"/>
            </w:tcBorders>
            <w:shd w:val="clear" w:color="auto" w:fill="FFFFFF"/>
          </w:tcPr>
          <w:p w14:paraId="7E577E9D" w14:textId="523A3E4A" w:rsidR="00307089" w:rsidRPr="00201F75" w:rsidRDefault="00307089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  Cel/-e przedmiotu</w:t>
            </w:r>
            <w:r w:rsidR="003A026E"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B18D57A" w14:textId="723B566B" w:rsidR="00743800" w:rsidRPr="00201F75" w:rsidRDefault="00683E60" w:rsidP="0074380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 P</w:t>
            </w:r>
            <w:r w:rsidR="00743800" w:rsidRPr="00201F7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rzygotowanie studentów do skutecznego i efektywnego realizowania zadań szkoleniowych</w:t>
            </w:r>
          </w:p>
          <w:p w14:paraId="651E91F7" w14:textId="10547956" w:rsidR="00D968ED" w:rsidRPr="00201F75" w:rsidRDefault="00683E60" w:rsidP="00D114F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 O</w:t>
            </w:r>
            <w:r w:rsidR="00743800" w:rsidRPr="00201F7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siągniecie przez studentów kluczowych kompetencji w zakresie autoprezentacji i wystąpień publicznych</w:t>
            </w:r>
          </w:p>
        </w:tc>
      </w:tr>
      <w:tr w:rsidR="008961A4" w:rsidRPr="00201F75" w14:paraId="5F0286E9" w14:textId="77777777" w:rsidTr="00EA7F08">
        <w:trPr>
          <w:trHeight w:val="725"/>
        </w:trPr>
        <w:tc>
          <w:tcPr>
            <w:tcW w:w="9640" w:type="dxa"/>
            <w:gridSpan w:val="6"/>
            <w:tcBorders>
              <w:top w:val="nil"/>
            </w:tcBorders>
          </w:tcPr>
          <w:p w14:paraId="4C183472" w14:textId="7A2EAB39" w:rsidR="00EB37F8" w:rsidRPr="00201F75" w:rsidRDefault="00307089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Efekty uczenia się/odniesienie do efektów uczenia się </w:t>
            </w:r>
            <w:r w:rsidR="005755E0"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zawartych</w:t>
            </w:r>
            <w:r w:rsidR="00EB37F8"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</w:t>
            </w:r>
            <w:r w:rsidR="006206BC"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06BC" w:rsidRPr="00201F7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(właściwe podkreślić)</w:t>
            </w:r>
            <w:r w:rsidR="00EB37F8"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45505CD5" w14:textId="46B6C631" w:rsidR="006206BC" w:rsidRPr="00201F75" w:rsidRDefault="005755E0" w:rsidP="00C618A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</w:pP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standardach kształcenia (</w:t>
            </w:r>
            <w:r w:rsidR="00EB37F8"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</w:t>
            </w: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EB37F8"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Ministra Nauki i Szkolnictwa Wyższego</w:t>
            </w: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B37F8"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EB37F8"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Uchwale Senatu SUM </w:t>
            </w:r>
            <w:r w:rsidR="006206BC" w:rsidRPr="00201F7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(</w:t>
            </w:r>
            <w:r w:rsidR="006206BC" w:rsidRPr="00201F7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podać określenia zawarte w standardach kształcenia/</w:t>
            </w:r>
            <w:r w:rsidR="006206BC" w:rsidRPr="00201F7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</w:rPr>
              <w:t>symbole efektów zatwierdzone Uchwałą Senatu SUM)</w:t>
            </w:r>
            <w:r w:rsidR="00EB37F8"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  <w:p w14:paraId="4B540057" w14:textId="77777777" w:rsidR="00743800" w:rsidRPr="00201F75" w:rsidRDefault="00743800" w:rsidP="007438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 student zna i rozumie: K_W08</w:t>
            </w:r>
          </w:p>
          <w:p w14:paraId="709DEDC8" w14:textId="77777777" w:rsidR="00743800" w:rsidRPr="00201F75" w:rsidRDefault="00743800" w:rsidP="007438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 student potrafi:</w:t>
            </w:r>
            <w:r w:rsidRPr="00201F75">
              <w:rPr>
                <w:rFonts w:ascii="Times New Roman" w:hAnsi="Times New Roman" w:cs="Times New Roman"/>
              </w:rPr>
              <w:t xml:space="preserve"> </w:t>
            </w: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K_U08</w:t>
            </w:r>
          </w:p>
          <w:p w14:paraId="212D3978" w14:textId="378C75DE" w:rsidR="003A026E" w:rsidRPr="00201F75" w:rsidRDefault="00743800" w:rsidP="00C618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 społecznych student: K_K03</w:t>
            </w:r>
          </w:p>
        </w:tc>
      </w:tr>
      <w:tr w:rsidR="008961A4" w:rsidRPr="00201F75" w14:paraId="5FDAEE63" w14:textId="77777777" w:rsidTr="00E42A52">
        <w:tc>
          <w:tcPr>
            <w:tcW w:w="3510" w:type="dxa"/>
            <w:gridSpan w:val="2"/>
            <w:vAlign w:val="center"/>
          </w:tcPr>
          <w:p w14:paraId="754DD5D5" w14:textId="155BB565" w:rsidR="00D0408B" w:rsidRPr="00201F75" w:rsidRDefault="00D0408B" w:rsidP="00CE1AC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9. </w:t>
            </w:r>
            <w:r w:rsidR="00DB12DB"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godzin z przedmiotu</w:t>
            </w:r>
          </w:p>
        </w:tc>
        <w:tc>
          <w:tcPr>
            <w:tcW w:w="1452" w:type="dxa"/>
            <w:shd w:val="clear" w:color="auto" w:fill="D0CECE" w:themeFill="background2" w:themeFillShade="E6"/>
            <w:vAlign w:val="center"/>
          </w:tcPr>
          <w:p w14:paraId="6FE13091" w14:textId="30D738F3" w:rsidR="00D0408B" w:rsidRPr="00201F75" w:rsidRDefault="00743800" w:rsidP="00CE1A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258" w:type="dxa"/>
            <w:gridSpan w:val="2"/>
            <w:vAlign w:val="center"/>
          </w:tcPr>
          <w:p w14:paraId="7EFE7C12" w14:textId="632EE23C" w:rsidR="00D0408B" w:rsidRPr="00201F75" w:rsidRDefault="00D0408B" w:rsidP="003A026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10. </w:t>
            </w:r>
            <w:r w:rsidR="00DB12DB"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</w:t>
            </w: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iczba punktów ECTS</w:t>
            </w:r>
            <w:r w:rsidR="003A026E"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</w:t>
            </w: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dla przedmiotu</w:t>
            </w:r>
          </w:p>
        </w:tc>
        <w:tc>
          <w:tcPr>
            <w:tcW w:w="1420" w:type="dxa"/>
            <w:shd w:val="clear" w:color="auto" w:fill="D0CECE" w:themeFill="background2" w:themeFillShade="E6"/>
            <w:vAlign w:val="center"/>
          </w:tcPr>
          <w:p w14:paraId="03EAC02B" w14:textId="7BFB726B" w:rsidR="00D0408B" w:rsidRPr="00201F75" w:rsidRDefault="00743800" w:rsidP="00683E60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2A1979"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</w:tr>
      <w:tr w:rsidR="008961A4" w:rsidRPr="00201F75" w14:paraId="5101164E" w14:textId="77777777" w:rsidTr="00533A54">
        <w:trPr>
          <w:trHeight w:val="631"/>
        </w:trPr>
        <w:tc>
          <w:tcPr>
            <w:tcW w:w="9640" w:type="dxa"/>
            <w:gridSpan w:val="6"/>
            <w:vAlign w:val="center"/>
          </w:tcPr>
          <w:p w14:paraId="707DC586" w14:textId="712F98DC" w:rsidR="00B37538" w:rsidRPr="00201F75" w:rsidRDefault="00A46B30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11. Forma zaliczenia przedmiotu</w:t>
            </w:r>
            <w:r w:rsidR="00D0408B"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01F7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(właściwe podkreślić</w:t>
            </w:r>
            <w:r w:rsidR="00B37538" w:rsidRPr="00201F7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  <w:r w:rsidRPr="00201F7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:</w:t>
            </w:r>
            <w:r w:rsidR="00B37538"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08982CF3" w14:textId="4A0804BA" w:rsidR="00B37538" w:rsidRPr="00201F75" w:rsidRDefault="00B37538" w:rsidP="00D040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D0408B" w:rsidRPr="00201F7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egzamin, </w:t>
            </w:r>
            <w:r w:rsidR="00D0408B" w:rsidRPr="00201F7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zaliczenie na ocenę</w:t>
            </w:r>
            <w:r w:rsidR="00D0408B" w:rsidRPr="00201F7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zaliczenie</w:t>
            </w:r>
            <w:r w:rsidR="00D0408B" w:rsidRPr="00201F7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961A4" w:rsidRPr="00201F75" w14:paraId="6B0D3B70" w14:textId="77777777" w:rsidTr="00EA7F08">
        <w:tc>
          <w:tcPr>
            <w:tcW w:w="964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C198BC" w14:textId="25044AD5" w:rsidR="00D0408B" w:rsidRPr="00201F75" w:rsidRDefault="00D0408B" w:rsidP="00D0408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 Sposoby weryfikacji i oceny efektów uczenia się </w:t>
            </w:r>
          </w:p>
        </w:tc>
      </w:tr>
      <w:tr w:rsidR="008961A4" w:rsidRPr="00201F75" w14:paraId="65F588A3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75AE1B0A" w14:textId="77777777" w:rsidR="00D0408B" w:rsidRPr="00201F75" w:rsidRDefault="00D0408B" w:rsidP="00B3753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Efekty uczenia się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33504971" w14:textId="77777777" w:rsidR="00D0408B" w:rsidRPr="00201F75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weryfikacji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2A1E42CD" w14:textId="4CEE01EF" w:rsidR="00D0408B" w:rsidRPr="00201F75" w:rsidRDefault="00D0408B" w:rsidP="00D04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Sposoby oceny*/zaliczenie</w:t>
            </w:r>
          </w:p>
        </w:tc>
      </w:tr>
      <w:tr w:rsidR="00743800" w:rsidRPr="00201F75" w14:paraId="6786CCC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1787D113" w14:textId="77777777" w:rsidR="00743800" w:rsidRPr="00201F75" w:rsidRDefault="00743800" w:rsidP="0074380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wiedzy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DEC1F39" w14:textId="13B61699" w:rsidR="00743800" w:rsidRPr="00201F75" w:rsidRDefault="00743800" w:rsidP="007438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Test weryfikacyjny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1676D2EF" w14:textId="216C3AD2" w:rsidR="00743800" w:rsidRPr="00201F75" w:rsidRDefault="00743800" w:rsidP="0074380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743800" w:rsidRPr="00201F75" w14:paraId="3BFDBAAD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96BB43B" w14:textId="77777777" w:rsidR="00743800" w:rsidRPr="00201F75" w:rsidRDefault="00743800" w:rsidP="007438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umiejętności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05F2E32F" w14:textId="1421685B" w:rsidR="00743800" w:rsidRPr="00201F75" w:rsidRDefault="00743800" w:rsidP="007438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Indywidualne projekty odnoszące się do poszczególnych zadań problemowych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52024429" w14:textId="73469B2A" w:rsidR="00743800" w:rsidRPr="00201F75" w:rsidRDefault="00743800" w:rsidP="0074380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*</w:t>
            </w:r>
          </w:p>
        </w:tc>
      </w:tr>
      <w:tr w:rsidR="00743800" w:rsidRPr="00201F75" w14:paraId="41760B72" w14:textId="77777777" w:rsidTr="00EA7F08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FEF5A43" w14:textId="77777777" w:rsidR="00743800" w:rsidRPr="00201F75" w:rsidRDefault="00743800" w:rsidP="007438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zakresie kompetencji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vAlign w:val="center"/>
          </w:tcPr>
          <w:p w14:paraId="6C6686E4" w14:textId="6DB29158" w:rsidR="00743800" w:rsidRPr="00201F75" w:rsidRDefault="00743800" w:rsidP="007438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obserwacja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14:paraId="3451CEC4" w14:textId="167D6E7A" w:rsidR="00743800" w:rsidRPr="00201F75" w:rsidRDefault="00743800" w:rsidP="0074380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01F7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Zaliczenie </w:t>
            </w:r>
          </w:p>
        </w:tc>
      </w:tr>
    </w:tbl>
    <w:p w14:paraId="68A1F0E0" w14:textId="77777777" w:rsidR="00307089" w:rsidRPr="00201F75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2A0C3" w14:textId="2DF3A1B0" w:rsidR="00307089" w:rsidRPr="00201F75" w:rsidRDefault="00307089" w:rsidP="003070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F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 w:rsidRPr="00201F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08B" w:rsidRPr="00201F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egzaminu/zaliczenia na ocenę </w:t>
      </w:r>
      <w:r w:rsidRPr="00201F75">
        <w:rPr>
          <w:rFonts w:ascii="Times New Roman" w:hAnsi="Times New Roman" w:cs="Times New Roman"/>
          <w:color w:val="000000" w:themeColor="text1"/>
          <w:sz w:val="24"/>
          <w:szCs w:val="24"/>
        </w:rPr>
        <w:t>zakłada się, że ocena oznacza na poziomie:</w:t>
      </w:r>
    </w:p>
    <w:p w14:paraId="24FE1516" w14:textId="77777777" w:rsidR="00307089" w:rsidRPr="00201F7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F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Bardzo dobry (5,0)</w:t>
      </w:r>
      <w:r w:rsidRPr="00201F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znacznym stopniu przekraczają wymagany poziom</w:t>
      </w:r>
    </w:p>
    <w:p w14:paraId="427BA1F7" w14:textId="77777777" w:rsidR="00307089" w:rsidRPr="00201F7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F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Ponad dobry (4,5)</w:t>
      </w:r>
      <w:r w:rsidRPr="00201F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i w niewielkim stopniu przekraczają wymagany poziom</w:t>
      </w:r>
    </w:p>
    <w:p w14:paraId="1C016AAE" w14:textId="77777777" w:rsidR="00307089" w:rsidRPr="00201F7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F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Dobry (4,0)</w:t>
      </w:r>
      <w:r w:rsidRPr="00201F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wymaganym poziomie</w:t>
      </w:r>
    </w:p>
    <w:p w14:paraId="7D6668E7" w14:textId="77777777" w:rsidR="00307089" w:rsidRPr="00201F7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F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Dość dobry (3,5)</w:t>
      </w:r>
      <w:r w:rsidRPr="00201F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zostały osiągnięte na średnim wymaganym poziomie</w:t>
      </w:r>
    </w:p>
    <w:p w14:paraId="5CD361FF" w14:textId="77777777" w:rsidR="00307089" w:rsidRPr="00201F7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F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Dostateczny (3,0)</w:t>
      </w:r>
      <w:r w:rsidRPr="00201F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zakładane efekty uczenia się zostały osiągnięte na minimalnym wymaganym poziomie</w:t>
      </w:r>
    </w:p>
    <w:p w14:paraId="34636C0C" w14:textId="77777777" w:rsidR="00307089" w:rsidRPr="00201F7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F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Niedostateczny (2,0)</w:t>
      </w:r>
      <w:r w:rsidRPr="00201F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zakładane efekty uczenia się nie zostały uzyskane.</w:t>
      </w:r>
    </w:p>
    <w:p w14:paraId="50F72138" w14:textId="3BB98516" w:rsidR="002A1979" w:rsidRPr="00201F75" w:rsidRDefault="002A1979" w:rsidP="002A1979">
      <w:pPr>
        <w:rPr>
          <w:rFonts w:ascii="Times New Roman" w:hAnsi="Times New Roman" w:cs="Times New Roman"/>
        </w:rPr>
      </w:pPr>
    </w:p>
    <w:p w14:paraId="452B48A7" w14:textId="274A37E1" w:rsidR="005D2799" w:rsidRPr="00D3789E" w:rsidRDefault="005D2799" w:rsidP="005D2799">
      <w:pPr>
        <w:rPr>
          <w:rFonts w:ascii="Times New Roman" w:hAnsi="Times New Roman" w:cs="Times New Roman"/>
          <w:color w:val="000000" w:themeColor="text1"/>
        </w:rPr>
      </w:pPr>
    </w:p>
    <w:sectPr w:rsidR="005D2799" w:rsidRPr="00D3789E" w:rsidSect="000B6801">
      <w:headerReference w:type="default" r:id="rId8"/>
      <w:footerReference w:type="default" r:id="rId9"/>
      <w:head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12C5A" w14:textId="77777777" w:rsidR="0052144C" w:rsidRDefault="0052144C" w:rsidP="00817AA3">
      <w:pPr>
        <w:spacing w:after="0" w:line="240" w:lineRule="auto"/>
      </w:pPr>
      <w:r>
        <w:separator/>
      </w:r>
    </w:p>
  </w:endnote>
  <w:endnote w:type="continuationSeparator" w:id="0">
    <w:p w14:paraId="7FA3FE23" w14:textId="77777777" w:rsidR="0052144C" w:rsidRDefault="0052144C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928802"/>
      <w:docPartObj>
        <w:docPartGallery w:val="Page Numbers (Bottom of Page)"/>
        <w:docPartUnique/>
      </w:docPartObj>
    </w:sdtPr>
    <w:sdtEndPr/>
    <w:sdtContent>
      <w:p w14:paraId="3611AC90" w14:textId="7FC205AB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A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199EB" w14:textId="77777777" w:rsidR="0052144C" w:rsidRDefault="0052144C" w:rsidP="00817AA3">
      <w:pPr>
        <w:spacing w:after="0" w:line="240" w:lineRule="auto"/>
      </w:pPr>
      <w:r>
        <w:separator/>
      </w:r>
    </w:p>
  </w:footnote>
  <w:footnote w:type="continuationSeparator" w:id="0">
    <w:p w14:paraId="72DE3640" w14:textId="77777777" w:rsidR="0052144C" w:rsidRDefault="0052144C" w:rsidP="00817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435225155B3148FF9A8955D3200F22A1"/>
      </w:placeholder>
      <w:temporary/>
      <w:showingPlcHdr/>
      <w15:appearance w15:val="hidden"/>
    </w:sdtPr>
    <w:sdtContent>
      <w:p w14:paraId="15329201" w14:textId="77777777" w:rsidR="000B6801" w:rsidRDefault="000B6801">
        <w:pPr>
          <w:pStyle w:val="Nagwek"/>
        </w:pPr>
        <w:r>
          <w:t>[Wpisz tutaj]</w:t>
        </w:r>
      </w:p>
    </w:sdtContent>
  </w:sdt>
  <w:p w14:paraId="7AD8BF92" w14:textId="77777777" w:rsidR="000B6801" w:rsidRDefault="000B68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30CB2" w14:textId="7A10A804" w:rsidR="000B6801" w:rsidRPr="000B6801" w:rsidRDefault="000B6801">
    <w:pPr>
      <w:pStyle w:val="Nagwek"/>
      <w:rPr>
        <w:b/>
        <w:bCs/>
      </w:rPr>
    </w:pPr>
    <w:r>
      <w:rPr>
        <w:b/>
        <w:bCs/>
      </w:rPr>
      <w:tab/>
    </w:r>
    <w:r>
      <w:rPr>
        <w:b/>
        <w:bCs/>
      </w:rPr>
      <w:tab/>
    </w:r>
    <w:r w:rsidRPr="000B6801">
      <w:rPr>
        <w:b/>
        <w:bCs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D209A1"/>
    <w:multiLevelType w:val="hybridMultilevel"/>
    <w:tmpl w:val="749C2646"/>
    <w:lvl w:ilvl="0" w:tplc="E190079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1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5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9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6"/>
  </w:num>
  <w:num w:numId="2">
    <w:abstractNumId w:val="49"/>
  </w:num>
  <w:num w:numId="3">
    <w:abstractNumId w:val="44"/>
  </w:num>
  <w:num w:numId="4">
    <w:abstractNumId w:val="28"/>
  </w:num>
  <w:num w:numId="5">
    <w:abstractNumId w:val="12"/>
  </w:num>
  <w:num w:numId="6">
    <w:abstractNumId w:val="21"/>
  </w:num>
  <w:num w:numId="7">
    <w:abstractNumId w:val="4"/>
  </w:num>
  <w:num w:numId="8">
    <w:abstractNumId w:val="33"/>
  </w:num>
  <w:num w:numId="9">
    <w:abstractNumId w:val="39"/>
  </w:num>
  <w:num w:numId="10">
    <w:abstractNumId w:val="47"/>
  </w:num>
  <w:num w:numId="11">
    <w:abstractNumId w:val="8"/>
  </w:num>
  <w:num w:numId="12">
    <w:abstractNumId w:val="13"/>
  </w:num>
  <w:num w:numId="13">
    <w:abstractNumId w:val="36"/>
  </w:num>
  <w:num w:numId="14">
    <w:abstractNumId w:val="23"/>
  </w:num>
  <w:num w:numId="15">
    <w:abstractNumId w:val="31"/>
  </w:num>
  <w:num w:numId="16">
    <w:abstractNumId w:val="46"/>
  </w:num>
  <w:num w:numId="17">
    <w:abstractNumId w:val="11"/>
  </w:num>
  <w:num w:numId="18">
    <w:abstractNumId w:val="26"/>
  </w:num>
  <w:num w:numId="19">
    <w:abstractNumId w:val="38"/>
  </w:num>
  <w:num w:numId="20">
    <w:abstractNumId w:val="51"/>
  </w:num>
  <w:num w:numId="21">
    <w:abstractNumId w:val="25"/>
  </w:num>
  <w:num w:numId="22">
    <w:abstractNumId w:val="34"/>
  </w:num>
  <w:num w:numId="23">
    <w:abstractNumId w:val="30"/>
  </w:num>
  <w:num w:numId="24">
    <w:abstractNumId w:val="22"/>
  </w:num>
  <w:num w:numId="25">
    <w:abstractNumId w:val="10"/>
  </w:num>
  <w:num w:numId="26">
    <w:abstractNumId w:val="32"/>
  </w:num>
  <w:num w:numId="27">
    <w:abstractNumId w:val="29"/>
  </w:num>
  <w:num w:numId="28">
    <w:abstractNumId w:val="9"/>
  </w:num>
  <w:num w:numId="29">
    <w:abstractNumId w:val="48"/>
  </w:num>
  <w:num w:numId="30">
    <w:abstractNumId w:val="50"/>
  </w:num>
  <w:num w:numId="31">
    <w:abstractNumId w:val="40"/>
  </w:num>
  <w:num w:numId="32">
    <w:abstractNumId w:val="14"/>
  </w:num>
  <w:num w:numId="33">
    <w:abstractNumId w:val="41"/>
  </w:num>
  <w:num w:numId="34">
    <w:abstractNumId w:val="43"/>
  </w:num>
  <w:num w:numId="35">
    <w:abstractNumId w:val="19"/>
  </w:num>
  <w:num w:numId="36">
    <w:abstractNumId w:val="18"/>
  </w:num>
  <w:num w:numId="37">
    <w:abstractNumId w:val="35"/>
  </w:num>
  <w:num w:numId="38">
    <w:abstractNumId w:val="37"/>
  </w:num>
  <w:num w:numId="39">
    <w:abstractNumId w:val="42"/>
  </w:num>
  <w:num w:numId="40">
    <w:abstractNumId w:val="24"/>
  </w:num>
  <w:num w:numId="41">
    <w:abstractNumId w:val="20"/>
  </w:num>
  <w:num w:numId="42">
    <w:abstractNumId w:val="17"/>
  </w:num>
  <w:num w:numId="43">
    <w:abstractNumId w:val="15"/>
  </w:num>
  <w:num w:numId="44">
    <w:abstractNumId w:val="45"/>
  </w:num>
  <w:num w:numId="45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248C9"/>
    <w:rsid w:val="0003110E"/>
    <w:rsid w:val="0003164E"/>
    <w:rsid w:val="00034D4A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1D30"/>
    <w:rsid w:val="000926E8"/>
    <w:rsid w:val="0009339E"/>
    <w:rsid w:val="00093D4E"/>
    <w:rsid w:val="00095C87"/>
    <w:rsid w:val="000A64AB"/>
    <w:rsid w:val="000B1172"/>
    <w:rsid w:val="000B6801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720F6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6F81"/>
    <w:rsid w:val="001E7769"/>
    <w:rsid w:val="001F518D"/>
    <w:rsid w:val="001F555F"/>
    <w:rsid w:val="001F703C"/>
    <w:rsid w:val="00200747"/>
    <w:rsid w:val="00201F75"/>
    <w:rsid w:val="002029C9"/>
    <w:rsid w:val="00202A6E"/>
    <w:rsid w:val="00202DEC"/>
    <w:rsid w:val="00205B6F"/>
    <w:rsid w:val="0020732B"/>
    <w:rsid w:val="002113D7"/>
    <w:rsid w:val="002119B2"/>
    <w:rsid w:val="00211BAD"/>
    <w:rsid w:val="00214E6B"/>
    <w:rsid w:val="00216FCE"/>
    <w:rsid w:val="002175CF"/>
    <w:rsid w:val="00221E5F"/>
    <w:rsid w:val="002231CE"/>
    <w:rsid w:val="00223DC7"/>
    <w:rsid w:val="00223DCE"/>
    <w:rsid w:val="00225672"/>
    <w:rsid w:val="00227583"/>
    <w:rsid w:val="002362AD"/>
    <w:rsid w:val="002432F8"/>
    <w:rsid w:val="00245A28"/>
    <w:rsid w:val="00245C64"/>
    <w:rsid w:val="00251CF0"/>
    <w:rsid w:val="00252E81"/>
    <w:rsid w:val="002622AC"/>
    <w:rsid w:val="00265BA1"/>
    <w:rsid w:val="00271DE5"/>
    <w:rsid w:val="00281F8B"/>
    <w:rsid w:val="00283D97"/>
    <w:rsid w:val="00284A9C"/>
    <w:rsid w:val="00285674"/>
    <w:rsid w:val="00286431"/>
    <w:rsid w:val="00286595"/>
    <w:rsid w:val="002A09E4"/>
    <w:rsid w:val="002A1979"/>
    <w:rsid w:val="002A543B"/>
    <w:rsid w:val="002A5D59"/>
    <w:rsid w:val="002B1130"/>
    <w:rsid w:val="002B3DD4"/>
    <w:rsid w:val="002B53DB"/>
    <w:rsid w:val="002D223C"/>
    <w:rsid w:val="002D726E"/>
    <w:rsid w:val="002E1174"/>
    <w:rsid w:val="002E295F"/>
    <w:rsid w:val="002F03CF"/>
    <w:rsid w:val="002F5684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30FD"/>
    <w:rsid w:val="00347E48"/>
    <w:rsid w:val="0035296D"/>
    <w:rsid w:val="00356AD1"/>
    <w:rsid w:val="0035744B"/>
    <w:rsid w:val="00362248"/>
    <w:rsid w:val="0036345B"/>
    <w:rsid w:val="0036466A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026E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572B"/>
    <w:rsid w:val="004429B5"/>
    <w:rsid w:val="00444546"/>
    <w:rsid w:val="00447ED5"/>
    <w:rsid w:val="00451D38"/>
    <w:rsid w:val="00456A25"/>
    <w:rsid w:val="00457085"/>
    <w:rsid w:val="00464152"/>
    <w:rsid w:val="004642AA"/>
    <w:rsid w:val="00466531"/>
    <w:rsid w:val="0047080A"/>
    <w:rsid w:val="0047208D"/>
    <w:rsid w:val="004760E6"/>
    <w:rsid w:val="004834C3"/>
    <w:rsid w:val="00486B3F"/>
    <w:rsid w:val="00487248"/>
    <w:rsid w:val="00492049"/>
    <w:rsid w:val="0049453D"/>
    <w:rsid w:val="004A0EF9"/>
    <w:rsid w:val="004A4AD0"/>
    <w:rsid w:val="004B642A"/>
    <w:rsid w:val="004C0288"/>
    <w:rsid w:val="004C10CA"/>
    <w:rsid w:val="004C119C"/>
    <w:rsid w:val="004C1B32"/>
    <w:rsid w:val="004C6E1D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1EA0"/>
    <w:rsid w:val="005043A0"/>
    <w:rsid w:val="00504DE3"/>
    <w:rsid w:val="00507C34"/>
    <w:rsid w:val="00512804"/>
    <w:rsid w:val="00517415"/>
    <w:rsid w:val="00520781"/>
    <w:rsid w:val="0052144C"/>
    <w:rsid w:val="005226A3"/>
    <w:rsid w:val="005227E1"/>
    <w:rsid w:val="00526D16"/>
    <w:rsid w:val="00527E23"/>
    <w:rsid w:val="00532B42"/>
    <w:rsid w:val="00533A54"/>
    <w:rsid w:val="005352EE"/>
    <w:rsid w:val="00537733"/>
    <w:rsid w:val="00540DBB"/>
    <w:rsid w:val="005437D8"/>
    <w:rsid w:val="00544ABD"/>
    <w:rsid w:val="0054514D"/>
    <w:rsid w:val="0054631F"/>
    <w:rsid w:val="0055126D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4000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83E60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2D57"/>
    <w:rsid w:val="006E609B"/>
    <w:rsid w:val="006F2114"/>
    <w:rsid w:val="006F2BBD"/>
    <w:rsid w:val="006F798C"/>
    <w:rsid w:val="00703D7F"/>
    <w:rsid w:val="007135A0"/>
    <w:rsid w:val="00713CBC"/>
    <w:rsid w:val="00714105"/>
    <w:rsid w:val="0072013C"/>
    <w:rsid w:val="00720F8A"/>
    <w:rsid w:val="00720FEB"/>
    <w:rsid w:val="0072288B"/>
    <w:rsid w:val="00725957"/>
    <w:rsid w:val="00731468"/>
    <w:rsid w:val="00731BD9"/>
    <w:rsid w:val="00733005"/>
    <w:rsid w:val="0073329C"/>
    <w:rsid w:val="00735852"/>
    <w:rsid w:val="00735970"/>
    <w:rsid w:val="00736709"/>
    <w:rsid w:val="00737F04"/>
    <w:rsid w:val="00743800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5218"/>
    <w:rsid w:val="00856725"/>
    <w:rsid w:val="00860306"/>
    <w:rsid w:val="00860C82"/>
    <w:rsid w:val="00862C2A"/>
    <w:rsid w:val="00863ECB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4B2F"/>
    <w:rsid w:val="009551E7"/>
    <w:rsid w:val="00955E98"/>
    <w:rsid w:val="00956FC4"/>
    <w:rsid w:val="00962F06"/>
    <w:rsid w:val="00965A10"/>
    <w:rsid w:val="009738FA"/>
    <w:rsid w:val="00974AAA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C38F5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506C"/>
    <w:rsid w:val="00A46443"/>
    <w:rsid w:val="00A46B30"/>
    <w:rsid w:val="00A52F5B"/>
    <w:rsid w:val="00A53626"/>
    <w:rsid w:val="00A54871"/>
    <w:rsid w:val="00A57034"/>
    <w:rsid w:val="00A76419"/>
    <w:rsid w:val="00A8164C"/>
    <w:rsid w:val="00A81EA2"/>
    <w:rsid w:val="00A841AC"/>
    <w:rsid w:val="00A87B24"/>
    <w:rsid w:val="00AA08D1"/>
    <w:rsid w:val="00AA3373"/>
    <w:rsid w:val="00AA35CE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788C"/>
    <w:rsid w:val="00AE7E1E"/>
    <w:rsid w:val="00AF235A"/>
    <w:rsid w:val="00AF2EA3"/>
    <w:rsid w:val="00B10202"/>
    <w:rsid w:val="00B104F5"/>
    <w:rsid w:val="00B11B04"/>
    <w:rsid w:val="00B146D0"/>
    <w:rsid w:val="00B20E9C"/>
    <w:rsid w:val="00B336C3"/>
    <w:rsid w:val="00B34587"/>
    <w:rsid w:val="00B37538"/>
    <w:rsid w:val="00B43D46"/>
    <w:rsid w:val="00B473ED"/>
    <w:rsid w:val="00B50B5F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B2ECF"/>
    <w:rsid w:val="00BB51B7"/>
    <w:rsid w:val="00BB71B1"/>
    <w:rsid w:val="00BC2AD4"/>
    <w:rsid w:val="00BC6C40"/>
    <w:rsid w:val="00BD0535"/>
    <w:rsid w:val="00BD2994"/>
    <w:rsid w:val="00BF23DD"/>
    <w:rsid w:val="00BF534F"/>
    <w:rsid w:val="00BF5D66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4A8"/>
    <w:rsid w:val="00C86E63"/>
    <w:rsid w:val="00C903AB"/>
    <w:rsid w:val="00C93AFB"/>
    <w:rsid w:val="00CA16C8"/>
    <w:rsid w:val="00CA1742"/>
    <w:rsid w:val="00CA1876"/>
    <w:rsid w:val="00CA2967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1AC3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4808"/>
    <w:rsid w:val="00D34863"/>
    <w:rsid w:val="00D35302"/>
    <w:rsid w:val="00D36344"/>
    <w:rsid w:val="00D36917"/>
    <w:rsid w:val="00D3789E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606A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2A52"/>
    <w:rsid w:val="00E4445A"/>
    <w:rsid w:val="00E44869"/>
    <w:rsid w:val="00E50D04"/>
    <w:rsid w:val="00E528F8"/>
    <w:rsid w:val="00E54AC8"/>
    <w:rsid w:val="00E60FFE"/>
    <w:rsid w:val="00E66753"/>
    <w:rsid w:val="00E70D79"/>
    <w:rsid w:val="00E74DDF"/>
    <w:rsid w:val="00E760BB"/>
    <w:rsid w:val="00E762A6"/>
    <w:rsid w:val="00E8461C"/>
    <w:rsid w:val="00E85143"/>
    <w:rsid w:val="00E9042D"/>
    <w:rsid w:val="00E91203"/>
    <w:rsid w:val="00E94CE0"/>
    <w:rsid w:val="00EA39A6"/>
    <w:rsid w:val="00EA4EF3"/>
    <w:rsid w:val="00EA7F08"/>
    <w:rsid w:val="00EB30D1"/>
    <w:rsid w:val="00EB37F8"/>
    <w:rsid w:val="00EB4732"/>
    <w:rsid w:val="00EB6438"/>
    <w:rsid w:val="00EC242B"/>
    <w:rsid w:val="00EC2452"/>
    <w:rsid w:val="00EC4505"/>
    <w:rsid w:val="00EC50B0"/>
    <w:rsid w:val="00EC5ADA"/>
    <w:rsid w:val="00ED341D"/>
    <w:rsid w:val="00EE3FC9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337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592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2ED76669-ACF0-4771-81F1-1902D8AD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5225155B3148FF9A8955D3200F22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AEB762-BDBE-49FE-9267-59235CDE972D}"/>
      </w:docPartPr>
      <w:docPartBody>
        <w:p w:rsidR="00000000" w:rsidRDefault="00F76020" w:rsidP="00F76020">
          <w:pPr>
            <w:pStyle w:val="435225155B3148FF9A8955D3200F22A1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020"/>
    <w:rsid w:val="00F7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35225155B3148FF9A8955D3200F22A1">
    <w:name w:val="435225155B3148FF9A8955D3200F22A1"/>
    <w:rsid w:val="00F760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FA44F-775B-473A-A50C-D2B9B219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Agnieszka Grzybowska-Musialik</cp:lastModifiedBy>
  <cp:revision>25</cp:revision>
  <cp:lastPrinted>2022-01-17T20:16:00Z</cp:lastPrinted>
  <dcterms:created xsi:type="dcterms:W3CDTF">2022-07-11T17:44:00Z</dcterms:created>
  <dcterms:modified xsi:type="dcterms:W3CDTF">2023-03-23T07:53:00Z</dcterms:modified>
</cp:coreProperties>
</file>